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0529A7"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59690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59690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bCs/>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206D51" w:rsidRDefault="00206D51" w:rsidP="006C4338">
      <w:pPr>
        <w:tabs>
          <w:tab w:val="left" w:pos="426"/>
          <w:tab w:val="left" w:pos="851"/>
        </w:tabs>
        <w:jc w:val="both"/>
        <w:rPr>
          <w:rFonts w:ascii="Arial" w:hAnsi="Arial" w:cs="Arial"/>
          <w:i/>
          <w:sz w:val="18"/>
          <w:szCs w:val="18"/>
        </w:rPr>
      </w:pPr>
    </w:p>
    <w:p w:rsidR="00876A73" w:rsidRDefault="00206D51" w:rsidP="005846FB">
      <w:pPr>
        <w:tabs>
          <w:tab w:val="left" w:pos="426"/>
          <w:tab w:val="left" w:pos="851"/>
        </w:tabs>
        <w:jc w:val="both"/>
        <w:rPr>
          <w:rFonts w:ascii="Arial" w:hAnsi="Arial" w:cs="Arial"/>
        </w:rPr>
      </w:pPr>
      <w:r w:rsidRPr="00206D51">
        <w:rPr>
          <w:rFonts w:ascii="Arial" w:hAnsi="Arial" w:cs="Arial"/>
          <w:sz w:val="18"/>
          <w:szCs w:val="18"/>
        </w:rPr>
        <w:t>Le présent marché a pour objet la fourniture d’un micro calorimètre de titration isotherme avec station de lavage intégré</w:t>
      </w:r>
      <w:r>
        <w:rPr>
          <w:rFonts w:ascii="Arial" w:hAnsi="Arial" w:cs="Arial"/>
          <w:sz w:val="18"/>
          <w:szCs w:val="18"/>
        </w:rPr>
        <w:t>.</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629AD"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206D51">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4C5755" w:rsidRDefault="004C5755" w:rsidP="006C4338">
      <w:pPr>
        <w:pStyle w:val="fcasegauche"/>
        <w:tabs>
          <w:tab w:val="left" w:pos="851"/>
        </w:tabs>
        <w:spacing w:after="0"/>
        <w:ind w:left="0" w:firstLine="0"/>
        <w:rPr>
          <w:rFonts w:ascii="Arial" w:hAnsi="Arial" w:cs="Arial"/>
        </w:rPr>
      </w:pPr>
    </w:p>
    <w:p w:rsidR="00206D51" w:rsidRDefault="00206D51"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9629AD"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206D5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bookmarkStart w:id="0" w:name="_GoBack"/>
      <w:bookmarkEnd w:id="0"/>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CD185D" w:rsidRDefault="009629AD"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206D51">
        <w:fldChar w:fldCharType="separate"/>
      </w:r>
      <w:r>
        <w:fldChar w:fldCharType="end"/>
      </w:r>
      <w:r w:rsidR="009B1CD0">
        <w:rPr>
          <w:rFonts w:ascii="Arial" w:hAnsi="Arial" w:cs="Arial"/>
          <w:lang w:val="en-GB"/>
        </w:rPr>
        <w:t xml:space="preserve"> CCAP n</w:t>
      </w:r>
      <w:r>
        <w:rPr>
          <w:rFonts w:ascii="Arial" w:hAnsi="Arial" w:cs="Arial"/>
          <w:lang w:val="en-GB"/>
        </w:rPr>
        <w:t>° AOO.08-2025</w:t>
      </w:r>
    </w:p>
    <w:p w:rsidR="009B1CD0" w:rsidRPr="00CD185D" w:rsidRDefault="009629AD"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206D51">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Pr>
          <w:rFonts w:ascii="Arial" w:hAnsi="Arial" w:cs="Arial"/>
          <w:lang w:val="en-GB"/>
        </w:rPr>
        <w:t xml:space="preserve"> FCS</w:t>
      </w:r>
    </w:p>
    <w:p w:rsidR="009B1CD0" w:rsidRPr="00CD185D" w:rsidRDefault="009629AD"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206D51">
        <w:fldChar w:fldCharType="separate"/>
      </w:r>
      <w:r>
        <w:fldChar w:fldCharType="end"/>
      </w:r>
      <w:r w:rsidR="009B1CD0">
        <w:rPr>
          <w:rFonts w:ascii="Arial" w:hAnsi="Arial" w:cs="Arial"/>
          <w:lang w:val="en-GB"/>
        </w:rPr>
        <w:t xml:space="preserve"> CCTP n°</w:t>
      </w:r>
      <w:r>
        <w:rPr>
          <w:rFonts w:ascii="Arial" w:hAnsi="Arial" w:cs="Arial"/>
          <w:lang w:val="en-GB"/>
        </w:rPr>
        <w:t xml:space="preserve"> AOO.08-2025</w:t>
      </w:r>
    </w:p>
    <w:p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lastRenderedPageBreak/>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06D51">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06D51">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629AD" w:rsidRDefault="009629AD" w:rsidP="009B45B9">
      <w:pPr>
        <w:tabs>
          <w:tab w:val="left" w:pos="576"/>
          <w:tab w:val="left" w:pos="851"/>
        </w:tabs>
        <w:jc w:val="both"/>
        <w:rPr>
          <w:rFonts w:ascii="Arial" w:hAnsi="Arial" w:cs="Arial"/>
        </w:rPr>
      </w:pPr>
      <w:r>
        <w:rPr>
          <w:rFonts w:ascii="Arial" w:hAnsi="Arial" w:cs="Arial"/>
        </w:rPr>
        <w:t>La durée</w:t>
      </w:r>
      <w:r w:rsidRPr="009629AD">
        <w:rPr>
          <w:rFonts w:ascii="Arial" w:hAnsi="Arial" w:cs="Arial"/>
        </w:rPr>
        <w:t xml:space="preserve"> d’exécution du marché débute à la date de notification du marché au titulaire et se termine à l’admission des prestations.</w:t>
      </w:r>
    </w:p>
    <w:p w:rsidR="009B1CD0" w:rsidRDefault="009B1CD0" w:rsidP="009B45B9">
      <w:pPr>
        <w:tabs>
          <w:tab w:val="left" w:pos="426"/>
          <w:tab w:val="left" w:pos="851"/>
        </w:tabs>
        <w:jc w:val="both"/>
        <w:rPr>
          <w:rFonts w:ascii="Arial" w:hAnsi="Arial" w:cs="Arial"/>
          <w:b/>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9629AD">
        <w:fldChar w:fldCharType="begin">
          <w:ffData>
            <w:name w:val=""/>
            <w:enabled/>
            <w:calcOnExit w:val="0"/>
            <w:checkBox>
              <w:size w:val="20"/>
              <w:default w:val="1"/>
            </w:checkBox>
          </w:ffData>
        </w:fldChar>
      </w:r>
      <w:r w:rsidR="009629AD">
        <w:instrText xml:space="preserve"> FORMCHECKBOX </w:instrText>
      </w:r>
      <w:r w:rsidR="00206D51">
        <w:fldChar w:fldCharType="separate"/>
      </w:r>
      <w:r w:rsidR="009629AD">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206D51">
        <w:fldChar w:fldCharType="separate"/>
      </w:r>
      <w:r w:rsidR="007D7A65">
        <w:fldChar w:fldCharType="end"/>
      </w:r>
      <w:r>
        <w:tab/>
      </w:r>
      <w:r w:rsidR="009D661E">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r>
        <w:rPr>
          <w:rFonts w:ascii="Arial" w:hAnsi="Arial" w:cs="Arial"/>
        </w:rPr>
        <w:t>Si oui, préciser :</w:t>
      </w:r>
    </w:p>
    <w:p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rsidR="009B1CD0" w:rsidRPr="00206571"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p w:rsidR="00206571" w:rsidRDefault="00206571" w:rsidP="00206571">
      <w:pPr>
        <w:tabs>
          <w:tab w:val="left" w:pos="426"/>
          <w:tab w:val="left" w:pos="851"/>
        </w:tabs>
        <w:spacing w:before="120"/>
        <w:jc w:val="both"/>
        <w:rPr>
          <w:rFonts w:ascii="Arial" w:hAnsi="Arial" w:cs="Arial"/>
          <w:b/>
        </w:rPr>
      </w:pPr>
    </w:p>
    <w:p w:rsidR="00206571" w:rsidRDefault="00206571" w:rsidP="00206571">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206D5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206D5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206571" w:rsidRDefault="00206571" w:rsidP="00206571">
      <w:pPr>
        <w:numPr>
          <w:ilvl w:val="0"/>
          <w:numId w:val="1"/>
        </w:numPr>
        <w:jc w:val="both"/>
        <w:rPr>
          <w:rFonts w:ascii="Arial" w:hAnsi="Arial" w:cs="Arial"/>
          <w:b/>
          <w:bCs/>
        </w:rPr>
      </w:pPr>
      <w:bookmarkStart w:id="1" w:name="_Hlk96674555"/>
      <w:r w:rsidRPr="00CA5B15">
        <w:rPr>
          <w:rFonts w:ascii="Arial" w:hAnsi="Arial" w:cs="Arial"/>
          <w:b/>
          <w:bCs/>
        </w:rPr>
        <w:t>CNRS – DELEGATION ALPES</w:t>
      </w:r>
    </w:p>
    <w:p w:rsidR="00206571" w:rsidRPr="00CA5B15" w:rsidRDefault="00206571" w:rsidP="00206571">
      <w:pPr>
        <w:numPr>
          <w:ilvl w:val="0"/>
          <w:numId w:val="1"/>
        </w:numPr>
        <w:jc w:val="both"/>
        <w:rPr>
          <w:rFonts w:ascii="Arial" w:hAnsi="Arial" w:cs="Arial"/>
          <w:b/>
          <w:bCs/>
        </w:rPr>
      </w:pPr>
    </w:p>
    <w:p w:rsidR="00206571" w:rsidRPr="00CA5B15" w:rsidRDefault="00206571" w:rsidP="00206571">
      <w:pPr>
        <w:numPr>
          <w:ilvl w:val="0"/>
          <w:numId w:val="1"/>
        </w:numPr>
        <w:jc w:val="both"/>
        <w:rPr>
          <w:rFonts w:ascii="Arial" w:hAnsi="Arial" w:cs="Arial"/>
          <w:b/>
          <w:bCs/>
        </w:rPr>
      </w:pPr>
      <w:r w:rsidRPr="00CA5B15">
        <w:rPr>
          <w:rFonts w:ascii="Arial" w:hAnsi="Arial" w:cs="Arial"/>
          <w:b/>
          <w:bCs/>
        </w:rPr>
        <w:t>25 rue des Martyrs</w:t>
      </w:r>
      <w:r>
        <w:rPr>
          <w:rFonts w:ascii="Arial" w:hAnsi="Arial" w:cs="Arial"/>
          <w:b/>
          <w:bCs/>
        </w:rPr>
        <w:t xml:space="preserve"> – Pôle Achats/Marchés</w:t>
      </w:r>
    </w:p>
    <w:p w:rsidR="00206571" w:rsidRPr="00CA5B15" w:rsidRDefault="00206571" w:rsidP="00206571">
      <w:pPr>
        <w:numPr>
          <w:ilvl w:val="0"/>
          <w:numId w:val="1"/>
        </w:numPr>
        <w:jc w:val="both"/>
        <w:rPr>
          <w:rFonts w:ascii="Arial" w:hAnsi="Arial" w:cs="Arial"/>
          <w:b/>
          <w:bCs/>
        </w:rPr>
      </w:pPr>
      <w:r w:rsidRPr="00CA5B15">
        <w:rPr>
          <w:rFonts w:ascii="Arial" w:hAnsi="Arial" w:cs="Arial"/>
          <w:b/>
          <w:bCs/>
        </w:rPr>
        <w:t>BP 166</w:t>
      </w:r>
    </w:p>
    <w:p w:rsidR="00206571" w:rsidRPr="00CA5B15" w:rsidRDefault="00206571" w:rsidP="00206571">
      <w:pPr>
        <w:numPr>
          <w:ilvl w:val="0"/>
          <w:numId w:val="1"/>
        </w:numPr>
        <w:jc w:val="both"/>
        <w:rPr>
          <w:rFonts w:ascii="Arial" w:hAnsi="Arial" w:cs="Arial"/>
          <w:b/>
          <w:bCs/>
        </w:rPr>
      </w:pPr>
      <w:r w:rsidRPr="00CA5B15">
        <w:rPr>
          <w:rFonts w:ascii="Arial" w:hAnsi="Arial" w:cs="Arial"/>
          <w:b/>
          <w:bCs/>
        </w:rPr>
        <w:t>38042 GRENOBLE Cedex 9</w:t>
      </w:r>
    </w:p>
    <w:p w:rsidR="00206571" w:rsidRDefault="00206571" w:rsidP="00206571">
      <w:pPr>
        <w:numPr>
          <w:ilvl w:val="0"/>
          <w:numId w:val="1"/>
        </w:numPr>
        <w:jc w:val="both"/>
        <w:rPr>
          <w:rFonts w:ascii="Arial" w:hAnsi="Arial" w:cs="Arial"/>
        </w:rPr>
      </w:pPr>
      <w:r w:rsidRPr="00EE5A79">
        <w:rPr>
          <w:rFonts w:ascii="Arial" w:hAnsi="Arial" w:cs="Arial"/>
        </w:rPr>
        <w:t xml:space="preserve">Mail : </w:t>
      </w:r>
      <w:hyperlink r:id="rId24" w:history="1">
        <w:r w:rsidRPr="00EE5A79">
          <w:rPr>
            <w:rStyle w:val="Lienhypertexte"/>
          </w:rPr>
          <w:t>a.sfc-marche@dr11.cnrs.fr</w:t>
        </w:r>
      </w:hyperlink>
      <w:r w:rsidRPr="00EE5A79">
        <w:rPr>
          <w:rFonts w:ascii="Arial" w:hAnsi="Arial" w:cs="Arial"/>
        </w:rPr>
        <w:t xml:space="preserve"> </w:t>
      </w:r>
      <w:bookmarkEnd w:id="1"/>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206571" w:rsidRDefault="00206571" w:rsidP="00206571">
      <w:pPr>
        <w:tabs>
          <w:tab w:val="left" w:pos="851"/>
        </w:tabs>
        <w:jc w:val="both"/>
        <w:rPr>
          <w:rFonts w:ascii="Arial" w:hAnsi="Arial" w:cs="Arial"/>
          <w:b/>
        </w:rPr>
      </w:pPr>
      <w:bookmarkStart w:id="2" w:name="_Hlk96674611"/>
      <w:r>
        <w:rPr>
          <w:rFonts w:ascii="Arial" w:hAnsi="Arial" w:cs="Arial"/>
          <w:b/>
        </w:rPr>
        <w:t>Monsieur Christophe MULLER</w:t>
      </w:r>
      <w:r w:rsidRPr="001A4BB6">
        <w:rPr>
          <w:rFonts w:ascii="Arial" w:hAnsi="Arial" w:cs="Arial"/>
          <w:b/>
        </w:rPr>
        <w:t xml:space="preserve"> -</w:t>
      </w:r>
      <w:r w:rsidRPr="008B3BC9">
        <w:rPr>
          <w:rFonts w:ascii="Arial" w:hAnsi="Arial" w:cs="Arial"/>
          <w:b/>
        </w:rPr>
        <w:t xml:space="preserve"> Délégué Régional Alpes</w:t>
      </w:r>
    </w:p>
    <w:bookmarkEnd w:id="2"/>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9B1CD0" w:rsidRDefault="009B1CD0" w:rsidP="009B45B9">
      <w:pPr>
        <w:tabs>
          <w:tab w:val="left" w:pos="851"/>
        </w:tabs>
        <w:jc w:val="both"/>
        <w:rPr>
          <w:rFonts w:ascii="Arial" w:hAnsi="Arial" w:cs="Arial"/>
        </w:rPr>
      </w:pPr>
    </w:p>
    <w:p w:rsidR="00206571" w:rsidRPr="00A21242" w:rsidRDefault="00206571" w:rsidP="00206571">
      <w:pPr>
        <w:tabs>
          <w:tab w:val="left" w:pos="426"/>
          <w:tab w:val="left" w:pos="5103"/>
        </w:tabs>
        <w:jc w:val="both"/>
        <w:rPr>
          <w:rFonts w:ascii="Arial" w:hAnsi="Arial" w:cs="Arial"/>
          <w:b/>
          <w:bCs/>
        </w:rPr>
      </w:pPr>
      <w:r>
        <w:rPr>
          <w:rFonts w:ascii="Arial" w:hAnsi="Arial" w:cs="Arial"/>
          <w:b/>
          <w:bCs/>
        </w:rPr>
        <w:t xml:space="preserve">Monsieur le </w:t>
      </w:r>
      <w:r w:rsidRPr="00CA5B15">
        <w:rPr>
          <w:rFonts w:ascii="Arial" w:hAnsi="Arial" w:cs="Arial"/>
          <w:b/>
          <w:bCs/>
        </w:rPr>
        <w:t xml:space="preserve">Délégué </w:t>
      </w:r>
      <w:r>
        <w:rPr>
          <w:rFonts w:ascii="Arial" w:hAnsi="Arial" w:cs="Arial"/>
          <w:b/>
          <w:bCs/>
        </w:rPr>
        <w:t>R</w:t>
      </w:r>
      <w:r w:rsidRPr="00CA5B15">
        <w:rPr>
          <w:rFonts w:ascii="Arial" w:hAnsi="Arial" w:cs="Arial"/>
          <w:b/>
          <w:bCs/>
        </w:rPr>
        <w:t>égional Alpes</w:t>
      </w:r>
    </w:p>
    <w:p w:rsidR="00206571" w:rsidRPr="00CA5B15" w:rsidRDefault="00206571" w:rsidP="00206571">
      <w:pPr>
        <w:jc w:val="both"/>
        <w:rPr>
          <w:rFonts w:ascii="Arial" w:hAnsi="Arial" w:cs="Arial"/>
          <w:b/>
          <w:bCs/>
        </w:rPr>
      </w:pPr>
      <w:r w:rsidRPr="00CA5B15">
        <w:rPr>
          <w:rFonts w:ascii="Arial" w:hAnsi="Arial" w:cs="Arial"/>
          <w:b/>
          <w:bCs/>
        </w:rPr>
        <w:t>25 rue des Martyrs</w:t>
      </w:r>
    </w:p>
    <w:p w:rsidR="00206571" w:rsidRPr="00CA5B15" w:rsidRDefault="00206571" w:rsidP="00206571">
      <w:pPr>
        <w:jc w:val="both"/>
        <w:rPr>
          <w:rFonts w:ascii="Arial" w:hAnsi="Arial" w:cs="Arial"/>
          <w:b/>
          <w:bCs/>
        </w:rPr>
      </w:pPr>
      <w:r w:rsidRPr="00CA5B15">
        <w:rPr>
          <w:rFonts w:ascii="Arial" w:hAnsi="Arial" w:cs="Arial"/>
          <w:b/>
          <w:bCs/>
        </w:rPr>
        <w:t>BP 166</w:t>
      </w:r>
    </w:p>
    <w:p w:rsidR="00206571" w:rsidRPr="00CA5B15" w:rsidRDefault="00206571" w:rsidP="00206571">
      <w:pPr>
        <w:jc w:val="both"/>
        <w:rPr>
          <w:rFonts w:ascii="Arial" w:hAnsi="Arial" w:cs="Arial"/>
          <w:b/>
          <w:bCs/>
        </w:rPr>
      </w:pPr>
      <w:r w:rsidRPr="00CA5B15">
        <w:rPr>
          <w:rFonts w:ascii="Arial" w:hAnsi="Arial" w:cs="Arial"/>
          <w:b/>
          <w:bCs/>
        </w:rPr>
        <w:t>38042 GRENOBLE Cedex 9</w:t>
      </w:r>
    </w:p>
    <w:p w:rsidR="00206571" w:rsidRDefault="00206571" w:rsidP="00206571">
      <w:pPr>
        <w:pStyle w:val="fcase2metab"/>
        <w:ind w:left="0" w:firstLine="0"/>
        <w:rPr>
          <w:rFonts w:ascii="Arial" w:hAnsi="Arial" w:cs="Arial"/>
          <w:b/>
        </w:rPr>
      </w:pPr>
      <w:r w:rsidRPr="003108F2">
        <w:rPr>
          <w:rFonts w:ascii="Arial" w:hAnsi="Arial" w:cs="Arial"/>
          <w:b/>
        </w:rPr>
        <w:t>Tel : 04 76 88 10 00</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206571" w:rsidRPr="00CA5B15" w:rsidRDefault="00206571" w:rsidP="00206571">
      <w:pPr>
        <w:pStyle w:val="fcase2metab"/>
        <w:spacing w:after="120"/>
        <w:rPr>
          <w:rFonts w:ascii="Arial" w:hAnsi="Arial"/>
          <w:b/>
          <w:bCs/>
        </w:rPr>
      </w:pPr>
      <w:bookmarkStart w:id="3" w:name="_Hlk96674655"/>
      <w:r>
        <w:rPr>
          <w:rFonts w:ascii="Arial" w:hAnsi="Arial"/>
          <w:b/>
          <w:bCs/>
        </w:rPr>
        <w:t>L’</w:t>
      </w:r>
      <w:r w:rsidRPr="00CA5B15">
        <w:rPr>
          <w:rFonts w:ascii="Arial" w:hAnsi="Arial"/>
          <w:b/>
          <w:bCs/>
        </w:rPr>
        <w:t>Agent comptable secondaire de la Délégation Alpes</w:t>
      </w:r>
    </w:p>
    <w:p w:rsidR="00206571" w:rsidRPr="00CA5B15" w:rsidRDefault="00206571" w:rsidP="00206571">
      <w:pPr>
        <w:pStyle w:val="fcase2metab"/>
        <w:spacing w:after="120"/>
        <w:rPr>
          <w:rFonts w:ascii="Arial" w:hAnsi="Arial"/>
          <w:b/>
          <w:bCs/>
        </w:rPr>
      </w:pPr>
      <w:r w:rsidRPr="00CA5B15">
        <w:rPr>
          <w:rFonts w:ascii="Arial" w:hAnsi="Arial" w:cs="Arial"/>
          <w:b/>
          <w:bCs/>
        </w:rPr>
        <w:t>25 rue des Martyrs</w:t>
      </w:r>
    </w:p>
    <w:p w:rsidR="00206571" w:rsidRPr="00CA5B15" w:rsidRDefault="00206571" w:rsidP="00206571">
      <w:pPr>
        <w:jc w:val="both"/>
        <w:rPr>
          <w:rFonts w:ascii="Arial" w:hAnsi="Arial" w:cs="Arial"/>
          <w:b/>
          <w:bCs/>
        </w:rPr>
      </w:pPr>
      <w:r w:rsidRPr="00CA5B15">
        <w:rPr>
          <w:rFonts w:ascii="Arial" w:hAnsi="Arial" w:cs="Arial"/>
          <w:b/>
          <w:bCs/>
        </w:rPr>
        <w:t>BP 166</w:t>
      </w:r>
    </w:p>
    <w:p w:rsidR="00206571" w:rsidRPr="00CA5B15" w:rsidRDefault="00206571" w:rsidP="00206571">
      <w:pPr>
        <w:jc w:val="both"/>
        <w:rPr>
          <w:rFonts w:ascii="Arial" w:hAnsi="Arial" w:cs="Arial"/>
          <w:b/>
          <w:bCs/>
        </w:rPr>
      </w:pPr>
      <w:r w:rsidRPr="00CA5B15">
        <w:rPr>
          <w:rFonts w:ascii="Arial" w:hAnsi="Arial" w:cs="Arial"/>
          <w:b/>
          <w:bCs/>
        </w:rPr>
        <w:t>38042 GRENOBLE Cedex 9</w:t>
      </w:r>
    </w:p>
    <w:p w:rsidR="009B1CD0" w:rsidRPr="00206571" w:rsidRDefault="00206571" w:rsidP="00206571">
      <w:pPr>
        <w:jc w:val="both"/>
        <w:rPr>
          <w:rFonts w:ascii="Arial" w:hAnsi="Arial" w:cs="Arial"/>
          <w:b/>
          <w:bCs/>
        </w:rPr>
      </w:pPr>
      <w:r w:rsidRPr="003108F2">
        <w:rPr>
          <w:rFonts w:ascii="Arial" w:hAnsi="Arial" w:cs="Arial"/>
          <w:b/>
          <w:bCs/>
        </w:rPr>
        <w:t>Tel : 04 76 88 10 63</w:t>
      </w:r>
      <w:bookmarkEnd w:id="3"/>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2C2CA3" w:rsidRDefault="009B1CD0" w:rsidP="00206571">
      <w:pPr>
        <w:tabs>
          <w:tab w:val="left" w:pos="851"/>
        </w:tabs>
        <w:ind w:left="4820"/>
        <w:jc w:val="center"/>
      </w:pPr>
      <w:r>
        <w:rPr>
          <w:rFonts w:ascii="Arial" w:hAnsi="Arial" w:cs="Arial"/>
          <w:i/>
          <w:sz w:val="18"/>
          <w:szCs w:val="18"/>
        </w:rPr>
        <w:t>(</w:t>
      </w:r>
      <w:r w:rsidR="000C123C">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3A7270" w:rsidRDefault="003A7270" w:rsidP="009B45B9">
      <w:pPr>
        <w:tabs>
          <w:tab w:val="left" w:pos="851"/>
        </w:tabs>
        <w:rPr>
          <w:rFonts w:ascii="Arial" w:hAnsi="Arial" w:cs="Arial"/>
        </w:rPr>
      </w:pPr>
    </w:p>
    <w:p w:rsidR="00206571" w:rsidRDefault="00206571"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2A86" w:rsidRDefault="00662A86">
      <w:r>
        <w:separator/>
      </w:r>
    </w:p>
  </w:endnote>
  <w:endnote w:type="continuationSeparator" w:id="0">
    <w:p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FE48C9">
          <w:pPr>
            <w:jc w:val="center"/>
            <w:rPr>
              <w:rFonts w:ascii="Arial" w:hAnsi="Arial" w:cs="Arial"/>
              <w:b/>
            </w:rPr>
          </w:pPr>
          <w:r>
            <w:rPr>
              <w:rFonts w:ascii="Arial" w:hAnsi="Arial" w:cs="Arial"/>
              <w:b/>
              <w:i/>
            </w:rPr>
            <w:t>(</w:t>
          </w:r>
          <w:proofErr w:type="gramStart"/>
          <w:r>
            <w:rPr>
              <w:rFonts w:ascii="Arial" w:hAnsi="Arial" w:cs="Arial"/>
              <w:b/>
              <w:i/>
            </w:rPr>
            <w:t>indiquer</w:t>
          </w:r>
          <w:proofErr w:type="gramEnd"/>
          <w:r>
            <w:rPr>
              <w:rFonts w:ascii="Arial" w:hAnsi="Arial" w:cs="Arial"/>
              <w:b/>
              <w:i/>
            </w:rPr>
            <w:t xml:space="preserve"> ici la référence du marché public)</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2A86" w:rsidRDefault="00662A86">
      <w:r>
        <w:separator/>
      </w:r>
    </w:p>
  </w:footnote>
  <w:footnote w:type="continuationSeparator" w:id="0">
    <w:p w:rsidR="00662A86" w:rsidRDefault="00662A86">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529A7"/>
    <w:rsid w:val="00067F94"/>
    <w:rsid w:val="000A2E05"/>
    <w:rsid w:val="000B7D39"/>
    <w:rsid w:val="000C123C"/>
    <w:rsid w:val="000E0020"/>
    <w:rsid w:val="00156924"/>
    <w:rsid w:val="00166B56"/>
    <w:rsid w:val="00174505"/>
    <w:rsid w:val="001C40C0"/>
    <w:rsid w:val="001C733C"/>
    <w:rsid w:val="00206571"/>
    <w:rsid w:val="00206D51"/>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629AD"/>
    <w:rsid w:val="00972598"/>
    <w:rsid w:val="00983FF3"/>
    <w:rsid w:val="009B1CD0"/>
    <w:rsid w:val="009B45B9"/>
    <w:rsid w:val="009C4738"/>
    <w:rsid w:val="009D661E"/>
    <w:rsid w:val="00A34D04"/>
    <w:rsid w:val="00AE7831"/>
    <w:rsid w:val="00B02608"/>
    <w:rsid w:val="00B0289C"/>
    <w:rsid w:val="00B054DA"/>
    <w:rsid w:val="00B500DD"/>
    <w:rsid w:val="00B87564"/>
    <w:rsid w:val="00BA44E5"/>
    <w:rsid w:val="00BC2FEF"/>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692B179B"/>
  <w15:chartTrackingRefBased/>
  <w15:docId w15:val="{EB1EE08F-3511-4CA5-B15E-F4C92F393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a.sfc-marche@dr11.cnr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C43ED-636C-42F6-A1B1-B1F3C9E23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17</TotalTime>
  <Pages>7</Pages>
  <Words>2193</Words>
  <Characters>12062</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14227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LEROY Nils</cp:lastModifiedBy>
  <cp:revision>5</cp:revision>
  <cp:lastPrinted>2016-11-04T12:53:00Z</cp:lastPrinted>
  <dcterms:created xsi:type="dcterms:W3CDTF">2025-07-03T08:24:00Z</dcterms:created>
  <dcterms:modified xsi:type="dcterms:W3CDTF">2025-07-08T13:36:00Z</dcterms:modified>
</cp:coreProperties>
</file>